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57E2F60B" w14:textId="77777777" w:rsidR="00504C22" w:rsidRPr="00504C22" w:rsidRDefault="00504C22" w:rsidP="00504C22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3905EE65" w:rsidR="006A0A40" w:rsidRPr="00CB7739" w:rsidRDefault="00504C22" w:rsidP="00504C2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04C22">
        <w:rPr>
          <w:rFonts w:ascii="Arial" w:hAnsi="Arial" w:cs="Arial"/>
          <w:b/>
          <w:bCs/>
          <w:sz w:val="22"/>
          <w:szCs w:val="22"/>
        </w:rPr>
        <w:t xml:space="preserve">w km 0+227-0+318 w m.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504C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04C22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D5F9C" w14:textId="77777777" w:rsidR="0022112F" w:rsidRDefault="0022112F" w:rsidP="00AC1A4B">
      <w:r>
        <w:separator/>
      </w:r>
    </w:p>
  </w:endnote>
  <w:endnote w:type="continuationSeparator" w:id="0">
    <w:p w14:paraId="6B2BAA2C" w14:textId="77777777" w:rsidR="0022112F" w:rsidRDefault="0022112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6F9C5" w14:textId="77777777" w:rsidR="0022112F" w:rsidRDefault="0022112F" w:rsidP="00AC1A4B">
      <w:r>
        <w:separator/>
      </w:r>
    </w:p>
  </w:footnote>
  <w:footnote w:type="continuationSeparator" w:id="0">
    <w:p w14:paraId="1F12667D" w14:textId="77777777" w:rsidR="0022112F" w:rsidRDefault="0022112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8A2181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04C22">
      <w:rPr>
        <w:rFonts w:ascii="Calibri" w:hAnsi="Calibri"/>
        <w:b/>
        <w:bCs/>
        <w:color w:val="4F81BD"/>
        <w:sz w:val="18"/>
        <w:szCs w:val="18"/>
        <w:lang w:val="pl-PL" w:eastAsia="ar-SA"/>
      </w:rPr>
      <w:t>84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12F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C22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16DEB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0A90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91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3FA9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490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2F52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2021-01-22T11:31:00Z</cp:lastPrinted>
  <dcterms:created xsi:type="dcterms:W3CDTF">2021-02-17T13:08:00Z</dcterms:created>
  <dcterms:modified xsi:type="dcterms:W3CDTF">2025-09-11T09:53:00Z</dcterms:modified>
</cp:coreProperties>
</file>